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4545"/>
      </w:tblGrid>
      <w:tr w:rsidR="00F76769" w:rsidRPr="0069685E" w14:paraId="3C280F2B" w14:textId="77777777" w:rsidTr="004A6EA1">
        <w:trPr>
          <w:cantSplit/>
          <w:trHeight w:val="1418"/>
        </w:trPr>
        <w:tc>
          <w:tcPr>
            <w:tcW w:w="2607" w:type="pct"/>
          </w:tcPr>
          <w:p w14:paraId="5EEA1323" w14:textId="444FC917" w:rsidR="00F76769" w:rsidRPr="00F76769" w:rsidRDefault="00F76769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393" w:type="pct"/>
            <w:vAlign w:val="center"/>
            <w:hideMark/>
          </w:tcPr>
          <w:p w14:paraId="54ED052C" w14:textId="2B70ED64" w:rsidR="00F76769" w:rsidRPr="00625E4E" w:rsidRDefault="00F76769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625E4E">
              <w:rPr>
                <w:rFonts w:ascii="Calibri" w:hAnsi="Calibri" w:cs="Calibri"/>
                <w:b/>
                <w:bCs/>
                <w:sz w:val="32"/>
                <w:szCs w:val="32"/>
              </w:rPr>
              <w:t>Oświadczenie</w:t>
            </w:r>
            <w:r w:rsidR="00625E4E" w:rsidRPr="00625E4E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  <w:p w14:paraId="23EC528F" w14:textId="0BA8FD50" w:rsidR="00F76769" w:rsidRPr="00625E4E" w:rsidRDefault="00F76769" w:rsidP="0030540C">
            <w:pPr>
              <w:jc w:val="center"/>
              <w:rPr>
                <w:rFonts w:ascii="Calibri" w:hAnsi="Calibri" w:cs="Calibri"/>
              </w:rPr>
            </w:pPr>
            <w:r w:rsidRPr="00625E4E">
              <w:rPr>
                <w:rFonts w:ascii="Calibri" w:hAnsi="Calibri" w:cs="Calibri"/>
              </w:rPr>
              <w:t xml:space="preserve">o </w:t>
            </w:r>
            <w:r w:rsidR="00625E4E" w:rsidRPr="00625E4E">
              <w:rPr>
                <w:rFonts w:ascii="Calibri" w:hAnsi="Calibri" w:cs="Calibri"/>
              </w:rPr>
              <w:t>nie zaleganiu z opłacaniem podatków i</w:t>
            </w:r>
            <w:r w:rsidR="00C138E5">
              <w:rPr>
                <w:rFonts w:ascii="Calibri" w:hAnsi="Calibri" w:cs="Calibri"/>
              </w:rPr>
              <w:t> </w:t>
            </w:r>
            <w:r w:rsidR="00625E4E" w:rsidRPr="00625E4E">
              <w:rPr>
                <w:rFonts w:ascii="Calibri" w:hAnsi="Calibri" w:cs="Calibri"/>
              </w:rPr>
              <w:t>opłat lokalnych</w:t>
            </w:r>
          </w:p>
        </w:tc>
      </w:tr>
    </w:tbl>
    <w:p w14:paraId="11F711D2" w14:textId="2ECFB587" w:rsidR="00F76769" w:rsidRPr="00625E4E" w:rsidRDefault="00F76769" w:rsidP="00625E4E">
      <w:pPr>
        <w:pStyle w:val="Tekstpodstawowy"/>
        <w:spacing w:before="600" w:line="360" w:lineRule="auto"/>
        <w:jc w:val="both"/>
        <w:rPr>
          <w:rFonts w:ascii="Calibri" w:hAnsi="Calibri" w:cs="Calibri"/>
          <w:sz w:val="24"/>
          <w:szCs w:val="24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="002C3CC1" w:rsidRPr="00E826E4">
        <w:rPr>
          <w:rFonts w:ascii="Calibri" w:hAnsi="Calibri" w:cs="Calibri"/>
          <w:b/>
          <w:bCs/>
          <w:sz w:val="24"/>
          <w:szCs w:val="24"/>
        </w:rPr>
        <w:t>Budowa drogi powiatowej nr</w:t>
      </w:r>
      <w:r w:rsidR="00625E4E">
        <w:rPr>
          <w:rFonts w:ascii="Calibri" w:hAnsi="Calibri" w:cs="Calibri"/>
          <w:b/>
          <w:bCs/>
          <w:sz w:val="24"/>
          <w:szCs w:val="24"/>
          <w:lang w:val="pl-PL"/>
        </w:rPr>
        <w:t> </w:t>
      </w:r>
      <w:r w:rsidR="002C3CC1" w:rsidRPr="00E826E4">
        <w:rPr>
          <w:rFonts w:ascii="Calibri" w:hAnsi="Calibri" w:cs="Calibri"/>
          <w:b/>
          <w:bCs/>
          <w:sz w:val="24"/>
          <w:szCs w:val="24"/>
        </w:rPr>
        <w:t>3336W Wieniawa – Przytyk – Jedlińsk</w:t>
      </w:r>
      <w:r w:rsidR="002C3CC1" w:rsidRPr="000654B8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="002C3CC1">
        <w:rPr>
          <w:rFonts w:ascii="Calibri" w:hAnsi="Calibri" w:cs="Calibri"/>
          <w:sz w:val="24"/>
          <w:szCs w:val="24"/>
          <w:lang w:val="pl-PL"/>
        </w:rPr>
        <w:t>znak PZD.I.252.1.7.2020</w:t>
      </w:r>
      <w:r>
        <w:rPr>
          <w:rFonts w:ascii="Calibri" w:hAnsi="Calibri" w:cs="Calibri"/>
          <w:bCs/>
          <w:sz w:val="24"/>
          <w:szCs w:val="24"/>
          <w:lang w:val="pl-PL"/>
        </w:rPr>
        <w:t xml:space="preserve">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Pr="00625E4E">
        <w:rPr>
          <w:rFonts w:ascii="Calibri" w:hAnsi="Calibri" w:cs="Calibri"/>
          <w:b/>
          <w:bCs/>
          <w:sz w:val="24"/>
          <w:szCs w:val="24"/>
        </w:rPr>
        <w:t>oświadczam</w:t>
      </w:r>
      <w:r w:rsidRPr="004C31A2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="00625E4E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nie zalegamy z opłacaniem podatków i opłat lokalnych, o których mowa w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ustawie z dnia 12 stycznia 1991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r. o podatkach i opłatach lokalnych (t</w:t>
      </w:r>
      <w:r w:rsidR="00625E4E">
        <w:rPr>
          <w:rFonts w:ascii="Calibri" w:hAnsi="Calibri" w:cs="Calibri"/>
          <w:sz w:val="24"/>
          <w:szCs w:val="24"/>
          <w:lang w:val="pl-PL"/>
        </w:rPr>
        <w:t xml:space="preserve">ekst 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j</w:t>
      </w:r>
      <w:r w:rsidR="00625E4E">
        <w:rPr>
          <w:rFonts w:ascii="Calibri" w:hAnsi="Calibri" w:cs="Calibri"/>
          <w:sz w:val="24"/>
          <w:szCs w:val="24"/>
          <w:lang w:val="pl-PL"/>
        </w:rPr>
        <w:t>edn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. Dz.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U.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z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2019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r. poz.</w:t>
      </w:r>
      <w:r w:rsidR="00625E4E">
        <w:rPr>
          <w:rFonts w:ascii="Calibri" w:hAnsi="Calibri" w:cs="Calibri"/>
          <w:sz w:val="24"/>
          <w:szCs w:val="24"/>
          <w:lang w:val="pl-PL"/>
        </w:rPr>
        <w:t> </w:t>
      </w:r>
      <w:r w:rsidR="00625E4E" w:rsidRPr="00625E4E">
        <w:rPr>
          <w:rFonts w:ascii="Calibri" w:hAnsi="Calibri" w:cs="Calibri"/>
          <w:sz w:val="24"/>
          <w:szCs w:val="24"/>
          <w:lang w:val="pl-PL"/>
        </w:rPr>
        <w:t>1170).</w:t>
      </w:r>
      <w:bookmarkEnd w:id="0"/>
    </w:p>
    <w:p w14:paraId="649038A0" w14:textId="17037035" w:rsidR="00F76769" w:rsidRPr="00161FF6" w:rsidRDefault="00F76769" w:rsidP="00625E4E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CF30D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CF30DC">
        <w:rPr>
          <w:rFonts w:ascii="Calibri" w:hAnsi="Calibri" w:cs="Calibri"/>
        </w:rPr>
        <w:instrText xml:space="preserve"> FORMTEXT </w:instrText>
      </w:r>
      <w:r w:rsidR="00CF30DC">
        <w:rPr>
          <w:rFonts w:ascii="Calibri" w:hAnsi="Calibri" w:cs="Calibri"/>
        </w:rPr>
      </w:r>
      <w:r w:rsidR="00CF30DC">
        <w:rPr>
          <w:rFonts w:ascii="Calibri" w:hAnsi="Calibri" w:cs="Calibri"/>
        </w:rPr>
        <w:fldChar w:fldCharType="separate"/>
      </w:r>
      <w:bookmarkStart w:id="1" w:name="_GoBack"/>
      <w:r w:rsidR="00CF30DC">
        <w:rPr>
          <w:rFonts w:ascii="Calibri" w:hAnsi="Calibri" w:cs="Calibri"/>
          <w:noProof/>
        </w:rPr>
        <w:t>......................................................</w:t>
      </w:r>
      <w:bookmarkEnd w:id="1"/>
      <w:r w:rsidR="00CF30D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763FE4A" w14:textId="5474B7F7" w:rsidR="00F76769" w:rsidRPr="00F76769" w:rsidRDefault="00F76769" w:rsidP="00F76769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F76769" w:rsidRPr="00F76769" w:rsidSect="00625E4E">
      <w:headerReference w:type="default" r:id="rId8"/>
      <w:footerReference w:type="even" r:id="rId9"/>
      <w:pgSz w:w="11909" w:h="16834" w:code="9"/>
      <w:pgMar w:top="1134" w:right="1134" w:bottom="1134" w:left="1418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9ACF2" w14:textId="77777777" w:rsidR="000767E6" w:rsidRDefault="000767E6">
      <w:r>
        <w:separator/>
      </w:r>
    </w:p>
  </w:endnote>
  <w:endnote w:type="continuationSeparator" w:id="0">
    <w:p w14:paraId="3D56FBA7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CEEF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9FC9" w14:textId="77777777" w:rsidR="000767E6" w:rsidRDefault="000767E6">
      <w:r>
        <w:separator/>
      </w:r>
    </w:p>
  </w:footnote>
  <w:footnote w:type="continuationSeparator" w:id="0">
    <w:p w14:paraId="60E4C925" w14:textId="77777777" w:rsidR="000767E6" w:rsidRDefault="000767E6">
      <w:r>
        <w:continuationSeparator/>
      </w:r>
    </w:p>
  </w:footnote>
  <w:footnote w:id="1">
    <w:p w14:paraId="264FEF18" w14:textId="371CC805" w:rsidR="00625E4E" w:rsidRPr="00625E4E" w:rsidRDefault="00625E4E" w:rsidP="00625E4E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625E4E">
        <w:rPr>
          <w:rStyle w:val="Odwoanieprzypisudolnego"/>
          <w:rFonts w:asciiTheme="minorHAnsi" w:hAnsiTheme="minorHAnsi" w:cstheme="minorHAnsi"/>
          <w:sz w:val="24"/>
          <w:szCs w:val="24"/>
          <w:vertAlign w:val="baseline"/>
        </w:rPr>
        <w:t>*</w:t>
      </w:r>
      <w:r w:rsidRPr="00625E4E">
        <w:rPr>
          <w:rFonts w:asciiTheme="minorHAnsi" w:hAnsiTheme="minorHAnsi" w:cstheme="minorHAnsi"/>
          <w:sz w:val="24"/>
          <w:szCs w:val="24"/>
        </w:rPr>
        <w:t xml:space="preserve"> W przypadku Wykonawców wspólnie ubiegających się o udzielenie zamówienia, oświadczenie winno być przedłożone odrębnie przez każdego Wykonawcę (uczestnika oferty wspólnej).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99B0" w14:textId="6AE728F0" w:rsidR="007B772D" w:rsidRPr="00F76769" w:rsidRDefault="00F76769" w:rsidP="00625E4E">
    <w:pPr>
      <w:pStyle w:val="Nagwek"/>
      <w:spacing w:before="240" w:after="36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F76769">
      <w:rPr>
        <w:rFonts w:ascii="Calibri" w:hAnsi="Calibri" w:cs="Calibri"/>
        <w:b/>
        <w:bCs/>
        <w:sz w:val="22"/>
        <w:szCs w:val="22"/>
        <w:lang w:val="pl-PL"/>
      </w:rPr>
      <w:t>Formularz 3.</w:t>
    </w:r>
    <w:r w:rsidR="00625E4E">
      <w:rPr>
        <w:rFonts w:ascii="Calibri" w:hAnsi="Calibri" w:cs="Calibri"/>
        <w:b/>
        <w:bCs/>
        <w:sz w:val="22"/>
        <w:szCs w:val="22"/>
        <w:lang w:val="pl-P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878AB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3CC1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5E4E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4973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8E5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5600-B238-41DE-98E6-DCD683CE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733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13</cp:revision>
  <cp:lastPrinted>2019-05-14T10:22:00Z</cp:lastPrinted>
  <dcterms:created xsi:type="dcterms:W3CDTF">2020-02-21T12:17:00Z</dcterms:created>
  <dcterms:modified xsi:type="dcterms:W3CDTF">2020-04-01T06:52:00Z</dcterms:modified>
</cp:coreProperties>
</file>